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E64C84" w14:textId="64AD7681" w:rsidR="00620E26" w:rsidRDefault="009809DE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Testing a variegated leaf for starch</w:t>
      </w:r>
    </w:p>
    <w:p w14:paraId="2312522D" w14:textId="6DFBBD12" w:rsidR="00620E26" w:rsidRDefault="00620E2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Student </w:t>
      </w:r>
      <w:r w:rsidR="009809DE">
        <w:rPr>
          <w:rFonts w:ascii="Arial" w:hAnsi="Arial" w:cs="Arial"/>
          <w:b/>
          <w:sz w:val="32"/>
          <w:szCs w:val="32"/>
        </w:rPr>
        <w:t>Notes</w:t>
      </w:r>
    </w:p>
    <w:p w14:paraId="10E7433F" w14:textId="77777777" w:rsidR="00620E26" w:rsidRDefault="00620E26">
      <w:pPr>
        <w:spacing w:after="240"/>
        <w:rPr>
          <w:rFonts w:ascii="Arial" w:hAnsi="Arial" w:cs="Arial"/>
          <w:i/>
          <w:iCs/>
          <w:sz w:val="20"/>
          <w:szCs w:val="20"/>
        </w:rPr>
      </w:pPr>
    </w:p>
    <w:p w14:paraId="130B7286" w14:textId="77777777" w:rsidR="00891F76" w:rsidRDefault="00620E26">
      <w:p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We know that the plant converts the simple sugars made in photosynthesis</w:t>
      </w:r>
      <w:r w:rsidR="00891F76">
        <w:rPr>
          <w:rFonts w:ascii="Arial" w:hAnsi="Arial" w:cs="Arial"/>
          <w:sz w:val="22"/>
          <w:szCs w:val="22"/>
        </w:rPr>
        <w:t xml:space="preserve"> </w:t>
      </w:r>
      <w:r w:rsidRPr="00891F76">
        <w:rPr>
          <w:rFonts w:ascii="Arial" w:hAnsi="Arial" w:cs="Arial"/>
          <w:sz w:val="22"/>
          <w:szCs w:val="22"/>
        </w:rPr>
        <w:t xml:space="preserve">into starch for storage. </w:t>
      </w:r>
    </w:p>
    <w:p w14:paraId="39353FB8" w14:textId="77777777" w:rsidR="00891F76" w:rsidRDefault="00891F76">
      <w:pPr>
        <w:rPr>
          <w:rFonts w:ascii="Arial" w:hAnsi="Arial" w:cs="Arial"/>
          <w:sz w:val="22"/>
          <w:szCs w:val="22"/>
        </w:rPr>
      </w:pPr>
    </w:p>
    <w:p w14:paraId="4ADA42CB" w14:textId="77777777" w:rsidR="00620E26" w:rsidRPr="00891F76" w:rsidRDefault="00891F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this practical, you’ll </w:t>
      </w:r>
      <w:r w:rsidR="00620E26" w:rsidRPr="00891F76">
        <w:rPr>
          <w:rFonts w:ascii="Arial" w:hAnsi="Arial" w:cs="Arial"/>
          <w:sz w:val="22"/>
          <w:szCs w:val="22"/>
        </w:rPr>
        <w:t>look to see if there is any starch in the</w:t>
      </w:r>
      <w:r>
        <w:rPr>
          <w:rFonts w:ascii="Arial" w:hAnsi="Arial" w:cs="Arial"/>
          <w:sz w:val="22"/>
          <w:szCs w:val="22"/>
        </w:rPr>
        <w:t xml:space="preserve"> </w:t>
      </w:r>
      <w:r w:rsidR="00620E26" w:rsidRPr="00891F76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on-green areas of the leaf.</w:t>
      </w:r>
    </w:p>
    <w:p w14:paraId="3241547E" w14:textId="68377D32" w:rsidR="00891F76" w:rsidRDefault="000B0A29" w:rsidP="00891F76">
      <w:pPr>
        <w:pStyle w:val="NormalWeb"/>
        <w:rPr>
          <w:rStyle w:val="Strong"/>
          <w:rFonts w:ascii="Arial" w:hAnsi="Arial" w:cs="Arial"/>
        </w:rPr>
      </w:pPr>
      <w:r>
        <w:rPr>
          <w:rFonts w:cs="Arial"/>
          <w:noProof/>
        </w:rPr>
        <mc:AlternateContent>
          <mc:Choice Requires="wps">
            <w:drawing>
              <wp:inline distT="0" distB="0" distL="0" distR="0" wp14:anchorId="7033A1C5" wp14:editId="65076841">
                <wp:extent cx="5486400" cy="19050"/>
                <wp:effectExtent l="0" t="0" r="0" b="0"/>
                <wp:docPr id="74587566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BE81CF" id="Rectangle 2" o:spid="_x0000_s1026" style="width:6in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" fillcolor="#aca899" stroked="f">
                <v:stroke joinstyle="round"/>
                <w10:anchorlock/>
              </v:rect>
            </w:pict>
          </mc:Fallback>
        </mc:AlternateContent>
      </w:r>
    </w:p>
    <w:p w14:paraId="0F532B16" w14:textId="77777777" w:rsidR="00891F76" w:rsidRDefault="00891F76" w:rsidP="00891F76">
      <w:pPr>
        <w:pStyle w:val="NormalWeb"/>
        <w:rPr>
          <w:rStyle w:val="Strong"/>
          <w:rFonts w:ascii="Arial" w:hAnsi="Arial" w:cs="Arial"/>
        </w:rPr>
      </w:pPr>
      <w:r>
        <w:rPr>
          <w:rStyle w:val="Strong"/>
          <w:rFonts w:ascii="Arial" w:hAnsi="Arial" w:cs="Arial"/>
        </w:rPr>
        <w:t>Apparatus</w:t>
      </w:r>
    </w:p>
    <w:p w14:paraId="04A89F25" w14:textId="77777777" w:rsidR="00620E26" w:rsidRDefault="00620E26">
      <w:p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Each group will need:</w:t>
      </w:r>
    </w:p>
    <w:p w14:paraId="53EE121A" w14:textId="77777777" w:rsidR="00891F76" w:rsidRPr="00891F76" w:rsidRDefault="00891F76">
      <w:pPr>
        <w:rPr>
          <w:rFonts w:ascii="Arial" w:hAnsi="Arial" w:cs="Arial"/>
          <w:sz w:val="22"/>
          <w:szCs w:val="22"/>
        </w:rPr>
      </w:pPr>
    </w:p>
    <w:p w14:paraId="6F394A1B" w14:textId="77777777" w:rsidR="00620E26" w:rsidRPr="00891F7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Beakers 1 x 250 cm</w:t>
      </w:r>
      <w:r w:rsidRPr="00891F76">
        <w:rPr>
          <w:rFonts w:ascii="Arial" w:hAnsi="Arial" w:cs="Arial"/>
          <w:sz w:val="22"/>
          <w:szCs w:val="22"/>
          <w:vertAlign w:val="superscript"/>
        </w:rPr>
        <w:t>3</w:t>
      </w:r>
      <w:r w:rsidRPr="00891F76">
        <w:rPr>
          <w:rFonts w:ascii="Arial" w:hAnsi="Arial" w:cs="Arial"/>
          <w:sz w:val="22"/>
          <w:szCs w:val="22"/>
        </w:rPr>
        <w:t xml:space="preserve"> and 1 x 100cm</w:t>
      </w:r>
      <w:r w:rsidRPr="00891F76">
        <w:rPr>
          <w:rFonts w:ascii="Arial" w:hAnsi="Arial" w:cs="Arial"/>
          <w:sz w:val="22"/>
          <w:szCs w:val="22"/>
          <w:vertAlign w:val="superscript"/>
        </w:rPr>
        <w:t>3</w:t>
      </w:r>
    </w:p>
    <w:p w14:paraId="03DCE5C6" w14:textId="77777777" w:rsidR="00620E26" w:rsidRPr="00891F76" w:rsidRDefault="00062BFB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Access to just boiled water from a kettle or similar source of hot water</w:t>
      </w:r>
    </w:p>
    <w:p w14:paraId="4C678910" w14:textId="77777777" w:rsidR="00620E26" w:rsidRPr="00891F7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Boiling tube plus holder</w:t>
      </w:r>
    </w:p>
    <w:p w14:paraId="3B020421" w14:textId="77777777" w:rsidR="00620E26" w:rsidRPr="00891F7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Forceps</w:t>
      </w:r>
    </w:p>
    <w:p w14:paraId="57652D3E" w14:textId="77777777" w:rsidR="00620E26" w:rsidRPr="00891F7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Ethanol (~25cm</w:t>
      </w:r>
      <w:r w:rsidRPr="00891F76">
        <w:rPr>
          <w:rFonts w:ascii="Arial" w:hAnsi="Arial" w:cs="Arial"/>
          <w:sz w:val="22"/>
          <w:szCs w:val="22"/>
          <w:vertAlign w:val="superscript"/>
        </w:rPr>
        <w:t>3</w:t>
      </w:r>
      <w:r w:rsidRPr="00891F76">
        <w:rPr>
          <w:rFonts w:ascii="Arial" w:hAnsi="Arial" w:cs="Arial"/>
          <w:sz w:val="22"/>
          <w:szCs w:val="22"/>
        </w:rPr>
        <w:t>)</w:t>
      </w:r>
    </w:p>
    <w:p w14:paraId="5F8599C2" w14:textId="77777777" w:rsidR="00620E26" w:rsidRPr="00891F76" w:rsidRDefault="00062BFB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Petri dish base or lid or a w</w:t>
      </w:r>
      <w:r w:rsidR="00620E26" w:rsidRPr="00891F76">
        <w:rPr>
          <w:rFonts w:ascii="Arial" w:hAnsi="Arial" w:cs="Arial"/>
          <w:sz w:val="22"/>
          <w:szCs w:val="22"/>
        </w:rPr>
        <w:t>hite tile</w:t>
      </w:r>
    </w:p>
    <w:p w14:paraId="23689972" w14:textId="77777777" w:rsidR="00620E26" w:rsidRPr="00891F7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Iodine solution in dropping bottle</w:t>
      </w:r>
    </w:p>
    <w:p w14:paraId="7ED36874" w14:textId="50107462" w:rsidR="00620E26" w:rsidRDefault="00620E26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 xml:space="preserve">A </w:t>
      </w:r>
      <w:r w:rsidR="00062BFB">
        <w:rPr>
          <w:rFonts w:ascii="Arial" w:hAnsi="Arial" w:cs="Arial"/>
          <w:sz w:val="22"/>
          <w:szCs w:val="22"/>
        </w:rPr>
        <w:t xml:space="preserve">variegated </w:t>
      </w:r>
      <w:r w:rsidRPr="00891F76">
        <w:rPr>
          <w:rFonts w:ascii="Arial" w:hAnsi="Arial" w:cs="Arial"/>
          <w:sz w:val="22"/>
          <w:szCs w:val="22"/>
        </w:rPr>
        <w:t>leaf from a plant which has been</w:t>
      </w:r>
      <w:r w:rsidR="0041720C">
        <w:rPr>
          <w:rFonts w:ascii="Arial" w:hAnsi="Arial" w:cs="Arial"/>
          <w:sz w:val="22"/>
          <w:szCs w:val="22"/>
        </w:rPr>
        <w:t xml:space="preserve"> kept in the dark</w:t>
      </w:r>
      <w:r w:rsidR="00E73A3D">
        <w:rPr>
          <w:rFonts w:ascii="Arial" w:hAnsi="Arial" w:cs="Arial"/>
          <w:sz w:val="22"/>
          <w:szCs w:val="22"/>
        </w:rPr>
        <w:t xml:space="preserve"> for 24</w:t>
      </w:r>
      <w:r w:rsidR="00F2437D">
        <w:rPr>
          <w:rFonts w:ascii="Arial" w:hAnsi="Arial" w:cs="Arial"/>
          <w:sz w:val="22"/>
          <w:szCs w:val="22"/>
        </w:rPr>
        <w:t>-48</w:t>
      </w:r>
      <w:r w:rsidR="00E73A3D">
        <w:rPr>
          <w:rFonts w:ascii="Arial" w:hAnsi="Arial" w:cs="Arial"/>
          <w:sz w:val="22"/>
          <w:szCs w:val="22"/>
        </w:rPr>
        <w:t xml:space="preserve"> hours</w:t>
      </w:r>
      <w:r w:rsidR="0041720C">
        <w:rPr>
          <w:rFonts w:ascii="Arial" w:hAnsi="Arial" w:cs="Arial"/>
          <w:sz w:val="22"/>
          <w:szCs w:val="22"/>
        </w:rPr>
        <w:t xml:space="preserve"> and then</w:t>
      </w:r>
      <w:r w:rsidRPr="00891F76">
        <w:rPr>
          <w:rFonts w:ascii="Arial" w:hAnsi="Arial" w:cs="Arial"/>
          <w:sz w:val="22"/>
          <w:szCs w:val="22"/>
        </w:rPr>
        <w:t xml:space="preserve"> illuminated for 24</w:t>
      </w:r>
      <w:r w:rsidR="0041720C">
        <w:rPr>
          <w:rFonts w:ascii="Arial" w:hAnsi="Arial" w:cs="Arial"/>
          <w:sz w:val="22"/>
          <w:szCs w:val="22"/>
        </w:rPr>
        <w:t>-</w:t>
      </w:r>
      <w:r w:rsidR="00E73A3D">
        <w:rPr>
          <w:rFonts w:ascii="Arial" w:hAnsi="Arial" w:cs="Arial"/>
          <w:sz w:val="22"/>
          <w:szCs w:val="22"/>
        </w:rPr>
        <w:t>48</w:t>
      </w:r>
      <w:r w:rsidRPr="00891F76">
        <w:rPr>
          <w:rFonts w:ascii="Arial" w:hAnsi="Arial" w:cs="Arial"/>
          <w:sz w:val="22"/>
          <w:szCs w:val="22"/>
        </w:rPr>
        <w:t xml:space="preserve"> hours</w:t>
      </w:r>
    </w:p>
    <w:p w14:paraId="762DF4DD" w14:textId="1FDD6121" w:rsidR="0041720C" w:rsidRPr="00891F76" w:rsidRDefault="0041720C" w:rsidP="00891F76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Access to waste bottles with lids for used ethanol</w:t>
      </w:r>
    </w:p>
    <w:p w14:paraId="0F5B1345" w14:textId="77777777" w:rsidR="00620E26" w:rsidRPr="00891F76" w:rsidRDefault="00620E26">
      <w:pPr>
        <w:rPr>
          <w:rFonts w:ascii="Arial" w:hAnsi="Arial" w:cs="Arial"/>
          <w:sz w:val="22"/>
          <w:szCs w:val="22"/>
        </w:rPr>
      </w:pPr>
    </w:p>
    <w:p w14:paraId="33FEEB8D" w14:textId="77777777" w:rsidR="00620E26" w:rsidRPr="00891F76" w:rsidRDefault="00891F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Hazard: </w:t>
      </w:r>
      <w:r w:rsidR="00620E26" w:rsidRPr="00891F76">
        <w:rPr>
          <w:rFonts w:ascii="Arial" w:hAnsi="Arial" w:cs="Arial"/>
          <w:sz w:val="22"/>
          <w:szCs w:val="22"/>
        </w:rPr>
        <w:t>Ethanol is highly flammable and must not be placed near a flame.</w:t>
      </w:r>
    </w:p>
    <w:p w14:paraId="559F3D83" w14:textId="77777777" w:rsidR="00620E26" w:rsidRPr="00891F76" w:rsidRDefault="00062BF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Heat the water using a kettle.</w:t>
      </w:r>
    </w:p>
    <w:p w14:paraId="5907BAC2" w14:textId="582E9778" w:rsidR="00620E26" w:rsidRDefault="000B0A29">
      <w:r>
        <w:rPr>
          <w:rFonts w:cs="Arial"/>
          <w:noProof/>
        </w:rPr>
        <mc:AlternateContent>
          <mc:Choice Requires="wps">
            <w:drawing>
              <wp:inline distT="0" distB="0" distL="0" distR="0" wp14:anchorId="07D1ECF8" wp14:editId="2C551C62">
                <wp:extent cx="5486400" cy="19050"/>
                <wp:effectExtent l="0" t="0" r="0" b="0"/>
                <wp:docPr id="124732834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5402DB" id="Rectangle 3" o:spid="_x0000_s1026" style="width:6in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" fillcolor="#aca899" stroked="f">
                <v:stroke joinstyle="round"/>
                <w10:anchorlock/>
              </v:rect>
            </w:pict>
          </mc:Fallback>
        </mc:AlternateContent>
      </w:r>
    </w:p>
    <w:p w14:paraId="18947B19" w14:textId="77777777" w:rsidR="00891F76" w:rsidRPr="00891F76" w:rsidRDefault="00891F76">
      <w:pPr>
        <w:rPr>
          <w:rFonts w:ascii="Arial" w:hAnsi="Arial" w:cs="Arial"/>
          <w:sz w:val="22"/>
          <w:szCs w:val="22"/>
        </w:rPr>
      </w:pPr>
    </w:p>
    <w:p w14:paraId="134320A9" w14:textId="77777777" w:rsidR="00620E26" w:rsidRPr="00891F76" w:rsidRDefault="00891F76">
      <w:pPr>
        <w:rPr>
          <w:rFonts w:ascii="Arial" w:hAnsi="Arial" w:cs="Arial"/>
          <w:b/>
          <w:sz w:val="22"/>
          <w:szCs w:val="22"/>
        </w:rPr>
      </w:pPr>
      <w:r w:rsidRPr="00891F76">
        <w:rPr>
          <w:rFonts w:ascii="Arial" w:hAnsi="Arial" w:cs="Arial"/>
          <w:b/>
          <w:sz w:val="22"/>
          <w:szCs w:val="22"/>
        </w:rPr>
        <w:t>Instructions</w:t>
      </w:r>
    </w:p>
    <w:p w14:paraId="1148BE2D" w14:textId="77777777" w:rsidR="00620E26" w:rsidRPr="00891F76" w:rsidRDefault="00620E26">
      <w:pPr>
        <w:rPr>
          <w:rFonts w:ascii="Arial" w:hAnsi="Arial" w:cs="Arial"/>
          <w:sz w:val="22"/>
          <w:szCs w:val="22"/>
        </w:rPr>
      </w:pPr>
    </w:p>
    <w:p w14:paraId="2EB48277" w14:textId="7CC9437A" w:rsidR="00620E26" w:rsidRPr="00891F76" w:rsidRDefault="00620E2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 xml:space="preserve">Take a plant </w:t>
      </w:r>
      <w:r w:rsidR="00062BFB">
        <w:rPr>
          <w:rFonts w:ascii="Arial" w:hAnsi="Arial" w:cs="Arial"/>
          <w:sz w:val="22"/>
          <w:szCs w:val="22"/>
        </w:rPr>
        <w:t xml:space="preserve">with variegated leaves </w:t>
      </w:r>
      <w:r w:rsidRPr="00891F76">
        <w:rPr>
          <w:rFonts w:ascii="Arial" w:hAnsi="Arial" w:cs="Arial"/>
          <w:sz w:val="22"/>
          <w:szCs w:val="22"/>
        </w:rPr>
        <w:t xml:space="preserve">which has been </w:t>
      </w:r>
      <w:r w:rsidR="00E73A3D">
        <w:rPr>
          <w:rFonts w:ascii="Arial" w:hAnsi="Arial" w:cs="Arial"/>
          <w:sz w:val="22"/>
          <w:szCs w:val="22"/>
        </w:rPr>
        <w:t>kept in the dark for 24</w:t>
      </w:r>
      <w:r w:rsidR="00F2437D">
        <w:rPr>
          <w:rFonts w:ascii="Arial" w:hAnsi="Arial" w:cs="Arial"/>
          <w:sz w:val="22"/>
          <w:szCs w:val="22"/>
        </w:rPr>
        <w:t>-48</w:t>
      </w:r>
      <w:r w:rsidR="00E73A3D">
        <w:rPr>
          <w:rFonts w:ascii="Arial" w:hAnsi="Arial" w:cs="Arial"/>
          <w:sz w:val="22"/>
          <w:szCs w:val="22"/>
        </w:rPr>
        <w:t xml:space="preserve"> hours and then kept </w:t>
      </w:r>
      <w:r w:rsidRPr="00891F76">
        <w:rPr>
          <w:rFonts w:ascii="Arial" w:hAnsi="Arial" w:cs="Arial"/>
          <w:sz w:val="22"/>
          <w:szCs w:val="22"/>
        </w:rPr>
        <w:t>under bright light for 24</w:t>
      </w:r>
      <w:r w:rsidR="002A7A0F">
        <w:rPr>
          <w:rFonts w:ascii="Arial" w:hAnsi="Arial" w:cs="Arial"/>
          <w:sz w:val="22"/>
          <w:szCs w:val="22"/>
        </w:rPr>
        <w:t>-48</w:t>
      </w:r>
      <w:r w:rsidRPr="00891F76">
        <w:rPr>
          <w:rFonts w:ascii="Arial" w:hAnsi="Arial" w:cs="Arial"/>
          <w:sz w:val="22"/>
          <w:szCs w:val="22"/>
        </w:rPr>
        <w:t xml:space="preserve"> hours and remove one of the </w:t>
      </w:r>
      <w:r w:rsidR="00062BFB">
        <w:rPr>
          <w:rFonts w:ascii="Arial" w:hAnsi="Arial" w:cs="Arial"/>
          <w:sz w:val="22"/>
          <w:szCs w:val="22"/>
        </w:rPr>
        <w:t xml:space="preserve">mature </w:t>
      </w:r>
      <w:r w:rsidRPr="00891F76">
        <w:rPr>
          <w:rFonts w:ascii="Arial" w:hAnsi="Arial" w:cs="Arial"/>
          <w:sz w:val="22"/>
          <w:szCs w:val="22"/>
        </w:rPr>
        <w:t xml:space="preserve">leaves. </w:t>
      </w:r>
    </w:p>
    <w:p w14:paraId="5DFDD8F5" w14:textId="45EFF1B4" w:rsidR="00620E26" w:rsidRDefault="00062BF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Draw </w:t>
      </w:r>
      <w:r w:rsidR="00620E26" w:rsidRPr="00891F76">
        <w:rPr>
          <w:rFonts w:ascii="Arial" w:hAnsi="Arial" w:cs="Arial"/>
          <w:sz w:val="22"/>
          <w:szCs w:val="22"/>
        </w:rPr>
        <w:t>the leaf showing approximately where the green and non</w:t>
      </w:r>
      <w:r w:rsidR="002A7A0F">
        <w:rPr>
          <w:rFonts w:ascii="Arial" w:hAnsi="Arial" w:cs="Arial"/>
          <w:sz w:val="22"/>
          <w:szCs w:val="22"/>
        </w:rPr>
        <w:t>-</w:t>
      </w:r>
      <w:r w:rsidR="00620E26" w:rsidRPr="00891F76">
        <w:rPr>
          <w:rFonts w:ascii="Arial" w:hAnsi="Arial" w:cs="Arial"/>
          <w:sz w:val="22"/>
          <w:szCs w:val="22"/>
        </w:rPr>
        <w:t>green areas are.</w:t>
      </w:r>
    </w:p>
    <w:p w14:paraId="6E792503" w14:textId="77777777" w:rsidR="00062BFB" w:rsidRDefault="00062BFB" w:rsidP="00062BF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62BFB">
        <w:rPr>
          <w:rFonts w:ascii="Arial" w:hAnsi="Arial" w:cs="Arial"/>
          <w:sz w:val="22"/>
          <w:szCs w:val="22"/>
        </w:rPr>
        <w:t>Predict which areas you expect to find starch in.</w:t>
      </w:r>
    </w:p>
    <w:p w14:paraId="388DE784" w14:textId="77777777" w:rsidR="00620E26" w:rsidRPr="00062BFB" w:rsidRDefault="00620E26" w:rsidP="00062BF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62BFB">
        <w:rPr>
          <w:rFonts w:ascii="Arial" w:hAnsi="Arial" w:cs="Arial"/>
          <w:sz w:val="22"/>
          <w:szCs w:val="22"/>
        </w:rPr>
        <w:t>Half fill a 250cm</w:t>
      </w:r>
      <w:r w:rsidRPr="00062BFB">
        <w:rPr>
          <w:rFonts w:ascii="Arial" w:hAnsi="Arial" w:cs="Arial"/>
          <w:sz w:val="22"/>
          <w:szCs w:val="22"/>
          <w:vertAlign w:val="superscript"/>
        </w:rPr>
        <w:t>3</w:t>
      </w:r>
      <w:r w:rsidRPr="00062BFB">
        <w:rPr>
          <w:rFonts w:ascii="Arial" w:hAnsi="Arial" w:cs="Arial"/>
          <w:sz w:val="22"/>
          <w:szCs w:val="22"/>
        </w:rPr>
        <w:t xml:space="preserve"> beaker with </w:t>
      </w:r>
      <w:r w:rsidR="00062BFB" w:rsidRPr="00062BFB">
        <w:rPr>
          <w:rFonts w:ascii="Arial" w:hAnsi="Arial" w:cs="Arial"/>
          <w:sz w:val="22"/>
          <w:szCs w:val="22"/>
        </w:rPr>
        <w:t xml:space="preserve">just boiled </w:t>
      </w:r>
      <w:r w:rsidRPr="00062BFB">
        <w:rPr>
          <w:rFonts w:ascii="Arial" w:hAnsi="Arial" w:cs="Arial"/>
          <w:sz w:val="22"/>
          <w:szCs w:val="22"/>
        </w:rPr>
        <w:t xml:space="preserve">water </w:t>
      </w:r>
      <w:r w:rsidR="00062BFB" w:rsidRPr="00062BFB">
        <w:rPr>
          <w:rFonts w:ascii="Arial" w:hAnsi="Arial" w:cs="Arial"/>
          <w:sz w:val="22"/>
          <w:szCs w:val="22"/>
        </w:rPr>
        <w:t>from a kettle</w:t>
      </w:r>
      <w:r w:rsidR="00062BFB">
        <w:rPr>
          <w:rFonts w:ascii="Arial" w:hAnsi="Arial" w:cs="Arial"/>
          <w:sz w:val="22"/>
          <w:szCs w:val="22"/>
        </w:rPr>
        <w:t>.</w:t>
      </w:r>
    </w:p>
    <w:p w14:paraId="36F77D82" w14:textId="7750DEE3" w:rsidR="00620E26" w:rsidRPr="00891F76" w:rsidRDefault="00062BFB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Hold the leaf with forceps and p</w:t>
      </w:r>
      <w:r w:rsidR="00620E26" w:rsidRPr="00891F76">
        <w:rPr>
          <w:rFonts w:ascii="Arial" w:hAnsi="Arial" w:cs="Arial"/>
          <w:sz w:val="22"/>
          <w:szCs w:val="22"/>
        </w:rPr>
        <w:t xml:space="preserve">lace the leaf in the </w:t>
      </w:r>
      <w:r w:rsidR="00EB6705">
        <w:rPr>
          <w:rFonts w:ascii="Arial" w:hAnsi="Arial" w:cs="Arial"/>
          <w:sz w:val="22"/>
          <w:szCs w:val="22"/>
        </w:rPr>
        <w:t>just boiled</w:t>
      </w:r>
      <w:r w:rsidR="00620E26" w:rsidRPr="00891F76">
        <w:rPr>
          <w:rFonts w:ascii="Arial" w:hAnsi="Arial" w:cs="Arial"/>
          <w:sz w:val="22"/>
          <w:szCs w:val="22"/>
        </w:rPr>
        <w:t xml:space="preserve"> water for one</w:t>
      </w:r>
      <w:r w:rsidR="0048588E">
        <w:rPr>
          <w:rFonts w:ascii="Arial" w:hAnsi="Arial" w:cs="Arial"/>
          <w:sz w:val="22"/>
          <w:szCs w:val="22"/>
        </w:rPr>
        <w:t xml:space="preserve"> to two </w:t>
      </w:r>
      <w:r w:rsidR="00620E26" w:rsidRPr="00891F76">
        <w:rPr>
          <w:rFonts w:ascii="Arial" w:hAnsi="Arial" w:cs="Arial"/>
          <w:sz w:val="22"/>
          <w:szCs w:val="22"/>
        </w:rPr>
        <w:t>minute</w:t>
      </w:r>
      <w:r w:rsidR="0048588E">
        <w:rPr>
          <w:rFonts w:ascii="Arial" w:hAnsi="Arial" w:cs="Arial"/>
          <w:sz w:val="22"/>
          <w:szCs w:val="22"/>
        </w:rPr>
        <w:t xml:space="preserve">s. This </w:t>
      </w:r>
      <w:r w:rsidR="00620E26" w:rsidRPr="00891F76">
        <w:rPr>
          <w:rFonts w:ascii="Arial" w:hAnsi="Arial" w:cs="Arial"/>
          <w:sz w:val="22"/>
          <w:szCs w:val="22"/>
        </w:rPr>
        <w:t>get</w:t>
      </w:r>
      <w:r w:rsidR="0048588E">
        <w:rPr>
          <w:rFonts w:ascii="Arial" w:hAnsi="Arial" w:cs="Arial"/>
          <w:sz w:val="22"/>
          <w:szCs w:val="22"/>
        </w:rPr>
        <w:t>s</w:t>
      </w:r>
      <w:r w:rsidR="00620E26" w:rsidRPr="00891F76">
        <w:rPr>
          <w:rFonts w:ascii="Arial" w:hAnsi="Arial" w:cs="Arial"/>
          <w:sz w:val="22"/>
          <w:szCs w:val="22"/>
        </w:rPr>
        <w:t xml:space="preserve"> rid of the waxy coating on the leaf.</w:t>
      </w:r>
    </w:p>
    <w:p w14:paraId="4F96B3CD" w14:textId="77777777" w:rsidR="0048588E" w:rsidRDefault="00620E2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Collect a boiling tube</w:t>
      </w:r>
      <w:r w:rsidR="0048588E">
        <w:rPr>
          <w:rFonts w:ascii="Arial" w:hAnsi="Arial" w:cs="Arial"/>
          <w:sz w:val="22"/>
          <w:szCs w:val="22"/>
        </w:rPr>
        <w:t>.</w:t>
      </w:r>
    </w:p>
    <w:p w14:paraId="637C9590" w14:textId="43B9FE51" w:rsidR="00620E26" w:rsidRPr="00891F76" w:rsidRDefault="0048588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Use forceps to remove the leaf from the hot water and put </w:t>
      </w:r>
      <w:r w:rsidR="00620E26" w:rsidRPr="00891F76">
        <w:rPr>
          <w:rFonts w:ascii="Arial" w:hAnsi="Arial" w:cs="Arial"/>
          <w:sz w:val="22"/>
          <w:szCs w:val="22"/>
        </w:rPr>
        <w:t xml:space="preserve">the leaf </w:t>
      </w:r>
      <w:r>
        <w:rPr>
          <w:rFonts w:ascii="Arial" w:hAnsi="Arial" w:cs="Arial"/>
          <w:sz w:val="22"/>
          <w:szCs w:val="22"/>
        </w:rPr>
        <w:t xml:space="preserve">into the </w:t>
      </w:r>
      <w:r w:rsidR="00620E26" w:rsidRPr="00891F76">
        <w:rPr>
          <w:rFonts w:ascii="Arial" w:hAnsi="Arial" w:cs="Arial"/>
          <w:sz w:val="22"/>
          <w:szCs w:val="22"/>
        </w:rPr>
        <w:t>boiling tube</w:t>
      </w:r>
      <w:r>
        <w:rPr>
          <w:rFonts w:ascii="Arial" w:hAnsi="Arial" w:cs="Arial"/>
          <w:sz w:val="22"/>
          <w:szCs w:val="22"/>
        </w:rPr>
        <w:t>.</w:t>
      </w:r>
    </w:p>
    <w:p w14:paraId="3D82AA33" w14:textId="77777777" w:rsidR="00620E26" w:rsidRPr="00891F76" w:rsidRDefault="0048588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20E26" w:rsidRPr="00891F76">
        <w:rPr>
          <w:rFonts w:ascii="Arial" w:hAnsi="Arial" w:cs="Arial"/>
          <w:sz w:val="22"/>
          <w:szCs w:val="22"/>
        </w:rPr>
        <w:t xml:space="preserve">our ethanol into the </w:t>
      </w:r>
      <w:r>
        <w:rPr>
          <w:rFonts w:ascii="Arial" w:hAnsi="Arial" w:cs="Arial"/>
          <w:sz w:val="22"/>
          <w:szCs w:val="22"/>
        </w:rPr>
        <w:t xml:space="preserve">boiling </w:t>
      </w:r>
      <w:r w:rsidR="00620E26" w:rsidRPr="00891F76">
        <w:rPr>
          <w:rFonts w:ascii="Arial" w:hAnsi="Arial" w:cs="Arial"/>
          <w:sz w:val="22"/>
          <w:szCs w:val="22"/>
        </w:rPr>
        <w:t xml:space="preserve">tube until </w:t>
      </w:r>
      <w:r>
        <w:rPr>
          <w:rFonts w:ascii="Arial" w:hAnsi="Arial" w:cs="Arial"/>
          <w:sz w:val="22"/>
          <w:szCs w:val="22"/>
        </w:rPr>
        <w:t xml:space="preserve">the leaf is covered by the ethanol, the boiling tube will be about </w:t>
      </w:r>
      <w:r w:rsidR="00620E26" w:rsidRPr="00891F76">
        <w:rPr>
          <w:rFonts w:ascii="Arial" w:hAnsi="Arial" w:cs="Arial"/>
          <w:sz w:val="22"/>
          <w:szCs w:val="22"/>
        </w:rPr>
        <w:t>one third full.</w:t>
      </w:r>
    </w:p>
    <w:p w14:paraId="58C84E27" w14:textId="77777777" w:rsidR="00620E26" w:rsidRPr="00891F76" w:rsidRDefault="00620E2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 xml:space="preserve">Place the boiling tube with the leaf </w:t>
      </w:r>
      <w:r w:rsidR="0048588E">
        <w:rPr>
          <w:rFonts w:ascii="Arial" w:hAnsi="Arial" w:cs="Arial"/>
          <w:sz w:val="22"/>
          <w:szCs w:val="22"/>
        </w:rPr>
        <w:t>and ethanol into</w:t>
      </w:r>
      <w:r w:rsidRPr="00891F76">
        <w:rPr>
          <w:rFonts w:ascii="Arial" w:hAnsi="Arial" w:cs="Arial"/>
          <w:sz w:val="22"/>
          <w:szCs w:val="22"/>
        </w:rPr>
        <w:t xml:space="preserve"> the beaker of </w:t>
      </w:r>
      <w:r w:rsidR="0048588E">
        <w:rPr>
          <w:rFonts w:ascii="Arial" w:hAnsi="Arial" w:cs="Arial"/>
          <w:sz w:val="22"/>
          <w:szCs w:val="22"/>
        </w:rPr>
        <w:t xml:space="preserve">just boiled </w:t>
      </w:r>
      <w:r w:rsidRPr="00891F76">
        <w:rPr>
          <w:rFonts w:ascii="Arial" w:hAnsi="Arial" w:cs="Arial"/>
          <w:sz w:val="22"/>
          <w:szCs w:val="22"/>
        </w:rPr>
        <w:t>hot water</w:t>
      </w:r>
      <w:r w:rsidR="0048588E">
        <w:rPr>
          <w:rFonts w:ascii="Arial" w:hAnsi="Arial" w:cs="Arial"/>
          <w:sz w:val="22"/>
          <w:szCs w:val="22"/>
        </w:rPr>
        <w:t>. Leave for 5 minutes and observe what happens. If the ethanol does not turn green, ask your teacher to change the water in the beaker for some hotter water from the kettle.</w:t>
      </w:r>
      <w:r w:rsidRPr="00891F76">
        <w:rPr>
          <w:rFonts w:ascii="Arial" w:hAnsi="Arial" w:cs="Arial"/>
          <w:sz w:val="22"/>
          <w:szCs w:val="22"/>
        </w:rPr>
        <w:t xml:space="preserve"> The ethanol will remove the colour from the leaf because the chlorophyll is soluble in the ethanol.</w:t>
      </w:r>
    </w:p>
    <w:p w14:paraId="176B1007" w14:textId="77777777" w:rsidR="00620E26" w:rsidRPr="00891F76" w:rsidRDefault="0048588E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Wait until you can see that the ethanol has turned green and leaf has lost most of its green colour – this will take about 5 minutes. </w:t>
      </w:r>
    </w:p>
    <w:p w14:paraId="01529891" w14:textId="7483A7E4" w:rsidR="004020F2" w:rsidRDefault="00620E2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lastRenderedPageBreak/>
        <w:t xml:space="preserve">Pour the ethanol into a </w:t>
      </w:r>
      <w:r w:rsidR="0048588E">
        <w:rPr>
          <w:rFonts w:ascii="Arial" w:hAnsi="Arial" w:cs="Arial"/>
          <w:sz w:val="22"/>
          <w:szCs w:val="22"/>
        </w:rPr>
        <w:t>discard bottle with a screw top</w:t>
      </w:r>
      <w:r w:rsidR="004020F2">
        <w:rPr>
          <w:rFonts w:ascii="Arial" w:hAnsi="Arial" w:cs="Arial"/>
          <w:sz w:val="22"/>
          <w:szCs w:val="22"/>
        </w:rPr>
        <w:t>. Keep the leaf</w:t>
      </w:r>
      <w:r w:rsidR="0048588E">
        <w:rPr>
          <w:rFonts w:ascii="Arial" w:hAnsi="Arial" w:cs="Arial"/>
          <w:sz w:val="22"/>
          <w:szCs w:val="22"/>
        </w:rPr>
        <w:t>. Ensure the lid is screwed on to the discard bottle</w:t>
      </w:r>
      <w:r w:rsidR="004020F2">
        <w:rPr>
          <w:rFonts w:ascii="Arial" w:hAnsi="Arial" w:cs="Arial"/>
          <w:sz w:val="22"/>
          <w:szCs w:val="22"/>
        </w:rPr>
        <w:t xml:space="preserve">. </w:t>
      </w:r>
    </w:p>
    <w:p w14:paraId="58B392BE" w14:textId="77777777" w:rsidR="00620E26" w:rsidRPr="00891F76" w:rsidRDefault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Use forceps to put the leaf in a beaker of clean hot water to rinse off the ethanol and soften the leaf.</w:t>
      </w:r>
    </w:p>
    <w:p w14:paraId="7C117955" w14:textId="33B52A59" w:rsidR="004020F2" w:rsidRDefault="00620E26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 xml:space="preserve">Lay the leaf out </w:t>
      </w:r>
      <w:r w:rsidR="004020F2">
        <w:rPr>
          <w:rFonts w:ascii="Arial" w:hAnsi="Arial" w:cs="Arial"/>
          <w:sz w:val="22"/>
          <w:szCs w:val="22"/>
        </w:rPr>
        <w:t>in a Petri dish</w:t>
      </w:r>
      <w:r w:rsidR="00F57A97">
        <w:rPr>
          <w:rFonts w:ascii="Arial" w:hAnsi="Arial" w:cs="Arial"/>
          <w:sz w:val="22"/>
          <w:szCs w:val="22"/>
        </w:rPr>
        <w:t xml:space="preserve"> </w:t>
      </w:r>
      <w:r w:rsidR="004020F2">
        <w:rPr>
          <w:rFonts w:ascii="Arial" w:hAnsi="Arial" w:cs="Arial"/>
          <w:sz w:val="22"/>
          <w:szCs w:val="22"/>
        </w:rPr>
        <w:t>base or lid, or on</w:t>
      </w:r>
      <w:r w:rsidRPr="00891F76">
        <w:rPr>
          <w:rFonts w:ascii="Arial" w:hAnsi="Arial" w:cs="Arial"/>
          <w:sz w:val="22"/>
          <w:szCs w:val="22"/>
        </w:rPr>
        <w:t xml:space="preserve"> a white tile</w:t>
      </w:r>
      <w:r w:rsidR="004020F2">
        <w:rPr>
          <w:rFonts w:ascii="Arial" w:hAnsi="Arial" w:cs="Arial"/>
          <w:sz w:val="22"/>
          <w:szCs w:val="22"/>
        </w:rPr>
        <w:t>.</w:t>
      </w:r>
    </w:p>
    <w:p w14:paraId="4568B647" w14:textId="77777777" w:rsidR="004020F2" w:rsidRDefault="004020F2" w:rsidP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020F2">
        <w:rPr>
          <w:rFonts w:ascii="Arial" w:hAnsi="Arial" w:cs="Arial"/>
          <w:sz w:val="22"/>
          <w:szCs w:val="22"/>
        </w:rPr>
        <w:t>Use a pipette to drip iodine solution all over the surface of the leaf.</w:t>
      </w:r>
    </w:p>
    <w:p w14:paraId="5D259A22" w14:textId="0316F4C5" w:rsidR="004020F2" w:rsidRDefault="00620E26" w:rsidP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4020F2">
        <w:rPr>
          <w:rFonts w:ascii="Arial" w:hAnsi="Arial" w:cs="Arial"/>
          <w:sz w:val="22"/>
          <w:szCs w:val="22"/>
        </w:rPr>
        <w:t xml:space="preserve">Pour off </w:t>
      </w:r>
      <w:r w:rsidR="004020F2">
        <w:rPr>
          <w:rFonts w:ascii="Arial" w:hAnsi="Arial" w:cs="Arial"/>
          <w:sz w:val="22"/>
          <w:szCs w:val="22"/>
        </w:rPr>
        <w:t xml:space="preserve">any </w:t>
      </w:r>
      <w:r w:rsidRPr="004020F2">
        <w:rPr>
          <w:rFonts w:ascii="Arial" w:hAnsi="Arial" w:cs="Arial"/>
          <w:sz w:val="22"/>
          <w:szCs w:val="22"/>
        </w:rPr>
        <w:t xml:space="preserve">excess iodine solution and </w:t>
      </w:r>
      <w:r w:rsidR="00F57A97">
        <w:rPr>
          <w:rFonts w:ascii="Arial" w:hAnsi="Arial" w:cs="Arial"/>
          <w:sz w:val="22"/>
          <w:szCs w:val="22"/>
        </w:rPr>
        <w:t>w</w:t>
      </w:r>
      <w:r w:rsidR="004020F2">
        <w:rPr>
          <w:rFonts w:ascii="Arial" w:hAnsi="Arial" w:cs="Arial"/>
          <w:sz w:val="22"/>
          <w:szCs w:val="22"/>
        </w:rPr>
        <w:t>ait at least a minute.</w:t>
      </w:r>
    </w:p>
    <w:p w14:paraId="0696EA1D" w14:textId="77777777" w:rsidR="004020F2" w:rsidRDefault="004020F2" w:rsidP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Look for areas of the leaf where the iodine solution has turned blue-black, these areas contain stored starch.</w:t>
      </w:r>
    </w:p>
    <w:p w14:paraId="66A01341" w14:textId="77777777" w:rsidR="004020F2" w:rsidRDefault="004020F2" w:rsidP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a r</w:t>
      </w:r>
      <w:r w:rsidR="00620E26" w:rsidRPr="004020F2">
        <w:rPr>
          <w:rFonts w:ascii="Arial" w:hAnsi="Arial" w:cs="Arial"/>
          <w:sz w:val="22"/>
          <w:szCs w:val="22"/>
        </w:rPr>
        <w:t xml:space="preserve">ecord </w:t>
      </w:r>
      <w:r>
        <w:rPr>
          <w:rFonts w:ascii="Arial" w:hAnsi="Arial" w:cs="Arial"/>
          <w:sz w:val="22"/>
          <w:szCs w:val="22"/>
        </w:rPr>
        <w:t xml:space="preserve">of </w:t>
      </w:r>
      <w:r w:rsidR="00620E26" w:rsidRPr="004020F2">
        <w:rPr>
          <w:rFonts w:ascii="Arial" w:hAnsi="Arial" w:cs="Arial"/>
          <w:sz w:val="22"/>
          <w:szCs w:val="22"/>
        </w:rPr>
        <w:t xml:space="preserve">your observations by </w:t>
      </w:r>
      <w:r>
        <w:rPr>
          <w:rFonts w:ascii="Arial" w:hAnsi="Arial" w:cs="Arial"/>
          <w:sz w:val="22"/>
          <w:szCs w:val="22"/>
        </w:rPr>
        <w:t>draw</w:t>
      </w:r>
      <w:r w:rsidR="00620E26" w:rsidRPr="004020F2">
        <w:rPr>
          <w:rFonts w:ascii="Arial" w:hAnsi="Arial" w:cs="Arial"/>
          <w:sz w:val="22"/>
          <w:szCs w:val="22"/>
        </w:rPr>
        <w:t>ing the leaf again</w:t>
      </w:r>
      <w:r>
        <w:rPr>
          <w:rFonts w:ascii="Arial" w:hAnsi="Arial" w:cs="Arial"/>
          <w:sz w:val="22"/>
          <w:szCs w:val="22"/>
        </w:rPr>
        <w:t xml:space="preserve"> to show any colour changes.</w:t>
      </w:r>
    </w:p>
    <w:p w14:paraId="260F91B6" w14:textId="77777777" w:rsidR="00620E26" w:rsidRPr="004020F2" w:rsidRDefault="004020F2" w:rsidP="004020F2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Compare your drawings of the leaf.  Was the starch found in the area that you predicted? </w:t>
      </w:r>
    </w:p>
    <w:p w14:paraId="3E55B893" w14:textId="77777777" w:rsidR="00620E26" w:rsidRDefault="00620E26">
      <w:pPr>
        <w:rPr>
          <w:rFonts w:ascii="Arial" w:hAnsi="Arial" w:cs="Arial"/>
          <w:sz w:val="22"/>
          <w:szCs w:val="22"/>
        </w:rPr>
      </w:pPr>
    </w:p>
    <w:p w14:paraId="7996C7D9" w14:textId="055BD8E8" w:rsidR="00891F76" w:rsidRDefault="000B0A29">
      <w:pPr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mc:AlternateContent>
          <mc:Choice Requires="wps">
            <w:drawing>
              <wp:inline distT="0" distB="0" distL="0" distR="0" wp14:anchorId="1B7C96E0" wp14:editId="717735E7">
                <wp:extent cx="5486400" cy="19050"/>
                <wp:effectExtent l="0" t="0" r="0" b="0"/>
                <wp:docPr id="177586087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E51131" id="Rectangle 4" o:spid="_x0000_s1026" style="width:6in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" fillcolor="#aca899" stroked="f">
                <v:stroke joinstyle="round"/>
                <w10:anchorlock/>
              </v:rect>
            </w:pict>
          </mc:Fallback>
        </mc:AlternateContent>
      </w:r>
    </w:p>
    <w:p w14:paraId="287DD7FA" w14:textId="77777777" w:rsidR="00891F76" w:rsidRDefault="00891F76">
      <w:pPr>
        <w:rPr>
          <w:rFonts w:ascii="Arial" w:hAnsi="Arial" w:cs="Arial"/>
          <w:sz w:val="22"/>
          <w:szCs w:val="22"/>
        </w:rPr>
      </w:pPr>
    </w:p>
    <w:p w14:paraId="7ED36D4E" w14:textId="77777777" w:rsidR="00891F76" w:rsidRPr="00891F76" w:rsidRDefault="00891F76">
      <w:pPr>
        <w:rPr>
          <w:rFonts w:ascii="Arial" w:hAnsi="Arial" w:cs="Arial"/>
          <w:b/>
          <w:sz w:val="22"/>
          <w:szCs w:val="22"/>
        </w:rPr>
      </w:pPr>
      <w:r w:rsidRPr="00891F76">
        <w:rPr>
          <w:rFonts w:ascii="Arial" w:hAnsi="Arial" w:cs="Arial"/>
          <w:b/>
          <w:sz w:val="22"/>
          <w:szCs w:val="22"/>
        </w:rPr>
        <w:t>Questions</w:t>
      </w:r>
    </w:p>
    <w:p w14:paraId="10154139" w14:textId="77777777" w:rsidR="00891F76" w:rsidRPr="00891F76" w:rsidRDefault="00891F76">
      <w:pPr>
        <w:rPr>
          <w:rFonts w:ascii="Arial" w:hAnsi="Arial" w:cs="Arial"/>
          <w:sz w:val="22"/>
          <w:szCs w:val="22"/>
        </w:rPr>
      </w:pPr>
    </w:p>
    <w:p w14:paraId="1A73F32A" w14:textId="77777777" w:rsidR="00361E0A" w:rsidRDefault="00361E0A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What is meant by saying a leaf is variegated? </w:t>
      </w:r>
    </w:p>
    <w:p w14:paraId="6D44425C" w14:textId="77777777" w:rsidR="00620E26" w:rsidRPr="00891F76" w:rsidRDefault="00620E2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Why is the leaf placed in boiling water?</w:t>
      </w:r>
    </w:p>
    <w:p w14:paraId="6EB2B4C9" w14:textId="77777777" w:rsidR="00620E26" w:rsidRPr="00891F76" w:rsidRDefault="00620E2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Why is the leaf placed in ethanol?</w:t>
      </w:r>
    </w:p>
    <w:p w14:paraId="58CE7C7A" w14:textId="77777777" w:rsidR="00620E26" w:rsidRPr="00891F76" w:rsidRDefault="00620E2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Why is the leaf placed back in the water after it has been in ethanol?</w:t>
      </w:r>
    </w:p>
    <w:p w14:paraId="048A3F19" w14:textId="77777777" w:rsidR="00620E26" w:rsidRPr="00891F76" w:rsidRDefault="00620E26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891F76">
        <w:rPr>
          <w:rFonts w:ascii="Arial" w:hAnsi="Arial" w:cs="Arial"/>
          <w:sz w:val="22"/>
          <w:szCs w:val="22"/>
        </w:rPr>
        <w:t>Wh</w:t>
      </w:r>
      <w:r w:rsidR="004020F2">
        <w:rPr>
          <w:rFonts w:ascii="Arial" w:hAnsi="Arial" w:cs="Arial"/>
          <w:sz w:val="22"/>
          <w:szCs w:val="22"/>
        </w:rPr>
        <w:t xml:space="preserve">at colour change in </w:t>
      </w:r>
      <w:r w:rsidRPr="00891F76">
        <w:rPr>
          <w:rFonts w:ascii="Arial" w:hAnsi="Arial" w:cs="Arial"/>
          <w:sz w:val="22"/>
          <w:szCs w:val="22"/>
        </w:rPr>
        <w:t xml:space="preserve">iodine solution </w:t>
      </w:r>
      <w:r w:rsidR="004020F2">
        <w:rPr>
          <w:rFonts w:ascii="Arial" w:hAnsi="Arial" w:cs="Arial"/>
          <w:sz w:val="22"/>
          <w:szCs w:val="22"/>
        </w:rPr>
        <w:t>shows that starch is present</w:t>
      </w:r>
      <w:r w:rsidRPr="00891F76">
        <w:rPr>
          <w:rFonts w:ascii="Arial" w:hAnsi="Arial" w:cs="Arial"/>
          <w:sz w:val="22"/>
          <w:szCs w:val="22"/>
        </w:rPr>
        <w:t>?</w:t>
      </w:r>
    </w:p>
    <w:p w14:paraId="46A34F57" w14:textId="77777777" w:rsidR="00620E26" w:rsidRDefault="00620E26">
      <w:pPr>
        <w:rPr>
          <w:rFonts w:ascii="Arial" w:hAnsi="Arial" w:cs="Arial"/>
          <w:sz w:val="22"/>
          <w:szCs w:val="22"/>
        </w:rPr>
      </w:pPr>
    </w:p>
    <w:p w14:paraId="02278B5C" w14:textId="38A8AF52" w:rsidR="00891F76" w:rsidRDefault="000B0A29">
      <w:pPr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mc:AlternateContent>
          <mc:Choice Requires="wps">
            <w:drawing>
              <wp:inline distT="0" distB="0" distL="0" distR="0" wp14:anchorId="15B4CC5F" wp14:editId="1D8CABD4">
                <wp:extent cx="5486400" cy="19050"/>
                <wp:effectExtent l="0" t="0" r="0" b="0"/>
                <wp:docPr id="73402057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F020ED" id="Rectangle 5" o:spid="_x0000_s1026" style="width:6in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" fillcolor="#aca899" stroked="f">
                <v:stroke joinstyle="round"/>
                <w10:anchorlock/>
              </v:rect>
            </w:pict>
          </mc:Fallback>
        </mc:AlternateContent>
      </w:r>
    </w:p>
    <w:p w14:paraId="4219F83A" w14:textId="77777777" w:rsidR="00891F76" w:rsidRPr="00891F76" w:rsidRDefault="00891F76">
      <w:pPr>
        <w:rPr>
          <w:rFonts w:ascii="Arial" w:hAnsi="Arial" w:cs="Arial"/>
          <w:sz w:val="22"/>
          <w:szCs w:val="22"/>
        </w:rPr>
      </w:pPr>
    </w:p>
    <w:p w14:paraId="79549E90" w14:textId="77777777" w:rsidR="00620E26" w:rsidRPr="00891F76" w:rsidRDefault="00891F76">
      <w:pPr>
        <w:rPr>
          <w:rFonts w:ascii="Arial" w:hAnsi="Arial" w:cs="Arial"/>
          <w:b/>
          <w:sz w:val="22"/>
          <w:szCs w:val="22"/>
        </w:rPr>
      </w:pPr>
      <w:r w:rsidRPr="00891F76">
        <w:rPr>
          <w:rFonts w:ascii="Arial" w:hAnsi="Arial" w:cs="Arial"/>
          <w:b/>
          <w:sz w:val="22"/>
          <w:szCs w:val="22"/>
        </w:rPr>
        <w:t>Conclusion</w:t>
      </w:r>
    </w:p>
    <w:p w14:paraId="3E53F4D2" w14:textId="77777777" w:rsidR="00620E26" w:rsidRPr="00891F76" w:rsidRDefault="00620E26">
      <w:pPr>
        <w:rPr>
          <w:rFonts w:ascii="Arial" w:hAnsi="Arial" w:cs="Arial"/>
          <w:sz w:val="22"/>
          <w:szCs w:val="22"/>
        </w:rPr>
      </w:pPr>
    </w:p>
    <w:p w14:paraId="35E3F588" w14:textId="2918A89E" w:rsidR="00620E26" w:rsidRDefault="004020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Compare your be</w:t>
      </w:r>
      <w:r w:rsidR="00361E0A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ore and after drawings of the leaf.</w:t>
      </w:r>
    </w:p>
    <w:p w14:paraId="054F22B3" w14:textId="77777777" w:rsidR="00620E26" w:rsidRDefault="00361E0A" w:rsidP="00361E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Is the starch in the green, chlorophyll containing area of the leaf or in a different part of the leaf?  </w:t>
      </w:r>
    </w:p>
    <w:p w14:paraId="47F2DAA9" w14:textId="77777777" w:rsidR="00361E0A" w:rsidRDefault="00361E0A" w:rsidP="00361E0A">
      <w:pPr>
        <w:rPr>
          <w:rFonts w:ascii="Arial" w:hAnsi="Arial" w:cs="Arial"/>
          <w:sz w:val="22"/>
          <w:szCs w:val="22"/>
        </w:rPr>
      </w:pPr>
      <w:r w:rsidRPr="00361E0A">
        <w:rPr>
          <w:rFonts w:ascii="Arial" w:hAnsi="Arial" w:cs="Arial"/>
          <w:sz w:val="22"/>
          <w:szCs w:val="22"/>
        </w:rPr>
        <w:t xml:space="preserve">Was the starch found in the area </w:t>
      </w:r>
      <w:r>
        <w:rPr>
          <w:rFonts w:ascii="Arial" w:hAnsi="Arial" w:cs="Arial"/>
          <w:sz w:val="22"/>
          <w:szCs w:val="22"/>
        </w:rPr>
        <w:t xml:space="preserve">where you </w:t>
      </w:r>
      <w:r w:rsidRPr="00361E0A">
        <w:rPr>
          <w:rFonts w:ascii="Arial" w:hAnsi="Arial" w:cs="Arial"/>
          <w:sz w:val="22"/>
          <w:szCs w:val="22"/>
        </w:rPr>
        <w:t>predicted</w:t>
      </w:r>
      <w:r>
        <w:rPr>
          <w:rFonts w:ascii="Arial" w:hAnsi="Arial" w:cs="Arial"/>
          <w:sz w:val="22"/>
          <w:szCs w:val="22"/>
        </w:rPr>
        <w:t xml:space="preserve"> it would be</w:t>
      </w:r>
      <w:r w:rsidRPr="00361E0A">
        <w:rPr>
          <w:rFonts w:ascii="Arial" w:hAnsi="Arial" w:cs="Arial"/>
          <w:sz w:val="22"/>
          <w:szCs w:val="22"/>
        </w:rPr>
        <w:t>?</w:t>
      </w:r>
    </w:p>
    <w:p w14:paraId="4ABB509F" w14:textId="77777777" w:rsidR="00620E26" w:rsidRDefault="00361E0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Try to explain what has happened.</w:t>
      </w:r>
    </w:p>
    <w:p w14:paraId="0F10CBB1" w14:textId="799236FD" w:rsidR="00891F76" w:rsidRDefault="000B0A29">
      <w:pPr>
        <w:rPr>
          <w:rFonts w:ascii="Arial" w:hAnsi="Arial" w:cs="Arial"/>
          <w:sz w:val="22"/>
          <w:szCs w:val="22"/>
        </w:rPr>
      </w:pPr>
      <w:r>
        <w:rPr>
          <w:rFonts w:cs="Arial"/>
          <w:noProof/>
        </w:rPr>
        <mc:AlternateContent>
          <mc:Choice Requires="wps">
            <w:drawing>
              <wp:inline distT="0" distB="0" distL="0" distR="0" wp14:anchorId="54110671" wp14:editId="69E10BE5">
                <wp:extent cx="5486400" cy="19050"/>
                <wp:effectExtent l="0" t="0" r="0" b="0"/>
                <wp:docPr id="9643235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F15A71" id="Rectangle 6" o:spid="_x0000_s1026" style="width:6in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" fillcolor="#aca899" stroked="f">
                <v:stroke joinstyle="round"/>
                <w10:anchorlock/>
              </v:rect>
            </w:pict>
          </mc:Fallback>
        </mc:AlternateContent>
      </w:r>
    </w:p>
    <w:p w14:paraId="1262F64F" w14:textId="77777777" w:rsidR="00891F76" w:rsidRPr="00891F76" w:rsidRDefault="00891F76">
      <w:pPr>
        <w:rPr>
          <w:rFonts w:ascii="Arial" w:hAnsi="Arial" w:cs="Arial"/>
          <w:sz w:val="22"/>
          <w:szCs w:val="22"/>
        </w:rPr>
      </w:pPr>
    </w:p>
    <w:p w14:paraId="798FE03B" w14:textId="4EDC7DE7" w:rsidR="00620E26" w:rsidRDefault="00620E26">
      <w:pPr>
        <w:rPr>
          <w:rFonts w:ascii="Arial" w:hAnsi="Arial" w:cs="Arial"/>
          <w:b/>
          <w:sz w:val="22"/>
          <w:szCs w:val="22"/>
        </w:rPr>
      </w:pPr>
      <w:r w:rsidRPr="00891F76">
        <w:rPr>
          <w:rFonts w:ascii="Arial" w:hAnsi="Arial" w:cs="Arial"/>
          <w:b/>
          <w:sz w:val="22"/>
          <w:szCs w:val="22"/>
        </w:rPr>
        <w:t>Extension</w:t>
      </w:r>
      <w:r w:rsidR="005B34EA">
        <w:rPr>
          <w:rFonts w:ascii="Arial" w:hAnsi="Arial" w:cs="Arial"/>
          <w:b/>
          <w:sz w:val="22"/>
          <w:szCs w:val="22"/>
        </w:rPr>
        <w:t>s</w:t>
      </w:r>
    </w:p>
    <w:p w14:paraId="1F9A25BB" w14:textId="77777777" w:rsidR="00551A22" w:rsidRDefault="00551A22">
      <w:pPr>
        <w:rPr>
          <w:rFonts w:ascii="Arial" w:hAnsi="Arial" w:cs="Arial"/>
          <w:b/>
          <w:sz w:val="22"/>
          <w:szCs w:val="22"/>
        </w:rPr>
      </w:pPr>
    </w:p>
    <w:p w14:paraId="77A638CB" w14:textId="77777777" w:rsidR="00551A22" w:rsidRDefault="00551A2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You could investigate other factors affecting photosynthesis </w:t>
      </w:r>
    </w:p>
    <w:p w14:paraId="3EDDB6FC" w14:textId="5B3D6124" w:rsidR="00551A22" w:rsidRDefault="00551A22">
      <w:pPr>
        <w:rPr>
          <w:rFonts w:ascii="Arial" w:hAnsi="Arial" w:cs="Arial"/>
          <w:sz w:val="22"/>
          <w:szCs w:val="22"/>
        </w:rPr>
      </w:pPr>
      <w:r w:rsidRPr="00551A22">
        <w:rPr>
          <w:rFonts w:ascii="Arial" w:hAnsi="Arial" w:cs="Arial"/>
          <w:sz w:val="22"/>
          <w:szCs w:val="22"/>
        </w:rPr>
        <w:t>Repeat this procedure with leaves kept in the dark for 24 – 48 hours</w:t>
      </w:r>
      <w:r w:rsidR="00F2437D">
        <w:rPr>
          <w:rFonts w:ascii="Arial" w:hAnsi="Arial" w:cs="Arial"/>
          <w:sz w:val="22"/>
          <w:szCs w:val="22"/>
        </w:rPr>
        <w:t xml:space="preserve"> and not put in the light</w:t>
      </w:r>
      <w:r>
        <w:rPr>
          <w:rFonts w:ascii="Arial" w:hAnsi="Arial" w:cs="Arial"/>
          <w:sz w:val="22"/>
          <w:szCs w:val="22"/>
        </w:rPr>
        <w:t xml:space="preserve"> or where paper has blocked light from part of the leaf </w:t>
      </w:r>
      <w:r w:rsidRPr="00551A22">
        <w:rPr>
          <w:rFonts w:ascii="Arial" w:hAnsi="Arial" w:cs="Arial"/>
          <w:sz w:val="22"/>
          <w:szCs w:val="22"/>
        </w:rPr>
        <w:t>for 24 – 48 hours</w:t>
      </w:r>
      <w:r>
        <w:rPr>
          <w:rFonts w:ascii="Arial" w:hAnsi="Arial" w:cs="Arial"/>
          <w:sz w:val="22"/>
          <w:szCs w:val="22"/>
        </w:rPr>
        <w:t>.</w:t>
      </w:r>
    </w:p>
    <w:p w14:paraId="5AC1C979" w14:textId="77777777" w:rsidR="00551A22" w:rsidRDefault="00551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Repeat the procedure using </w:t>
      </w:r>
      <w:r w:rsidRPr="00551A22">
        <w:rPr>
          <w:rFonts w:ascii="Arial" w:hAnsi="Arial" w:cs="Arial"/>
          <w:sz w:val="22"/>
          <w:szCs w:val="22"/>
        </w:rPr>
        <w:t>leaves deprived of carbon dioxide</w:t>
      </w:r>
      <w:r>
        <w:rPr>
          <w:rFonts w:ascii="Arial" w:hAnsi="Arial" w:cs="Arial"/>
          <w:sz w:val="22"/>
          <w:szCs w:val="22"/>
        </w:rPr>
        <w:t>.</w:t>
      </w:r>
    </w:p>
    <w:p w14:paraId="41469B01" w14:textId="77777777" w:rsidR="005B34EA" w:rsidRDefault="005B34EA">
      <w:pPr>
        <w:rPr>
          <w:rFonts w:ascii="Arial" w:hAnsi="Arial" w:cs="Arial"/>
          <w:sz w:val="22"/>
          <w:szCs w:val="22"/>
        </w:rPr>
      </w:pPr>
    </w:p>
    <w:p w14:paraId="615BFEB1" w14:textId="64B56DB8" w:rsidR="005B34EA" w:rsidRPr="005B34EA" w:rsidRDefault="005B34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You could also </w:t>
      </w:r>
      <w:r w:rsidR="0036044D">
        <w:rPr>
          <w:rFonts w:ascii="Arial" w:hAnsi="Arial" w:cs="Arial"/>
          <w:b/>
          <w:bCs/>
          <w:sz w:val="22"/>
          <w:szCs w:val="22"/>
        </w:rPr>
        <w:t>try</w:t>
      </w:r>
      <w:r>
        <w:rPr>
          <w:rFonts w:ascii="Arial" w:hAnsi="Arial" w:cs="Arial"/>
          <w:b/>
          <w:bCs/>
          <w:sz w:val="22"/>
          <w:szCs w:val="22"/>
        </w:rPr>
        <w:t xml:space="preserve"> to create an image or word on a leaf. </w:t>
      </w:r>
      <w:r>
        <w:rPr>
          <w:rFonts w:ascii="Arial" w:hAnsi="Arial" w:cs="Arial"/>
          <w:sz w:val="22"/>
          <w:szCs w:val="22"/>
        </w:rPr>
        <w:t>This is done by covering some areas of the leaf with foil or paper before placing the plant in the light</w:t>
      </w:r>
      <w:r w:rsidR="0036044D">
        <w:rPr>
          <w:rFonts w:ascii="Arial" w:hAnsi="Arial" w:cs="Arial"/>
          <w:sz w:val="22"/>
          <w:szCs w:val="22"/>
        </w:rPr>
        <w:t xml:space="preserve"> for 24-48 hours</w:t>
      </w:r>
      <w:r>
        <w:rPr>
          <w:rFonts w:ascii="Arial" w:hAnsi="Arial" w:cs="Arial"/>
          <w:sz w:val="22"/>
          <w:szCs w:val="22"/>
        </w:rPr>
        <w:t>. Can you explain what will happen to the covered areas when the iodine is added</w:t>
      </w:r>
      <w:r w:rsidR="0036044D">
        <w:rPr>
          <w:rFonts w:ascii="Arial" w:hAnsi="Arial" w:cs="Arial"/>
          <w:sz w:val="22"/>
          <w:szCs w:val="22"/>
        </w:rPr>
        <w:t xml:space="preserve"> to this leaf</w:t>
      </w:r>
      <w:r>
        <w:rPr>
          <w:rFonts w:ascii="Arial" w:hAnsi="Arial" w:cs="Arial"/>
          <w:sz w:val="22"/>
          <w:szCs w:val="22"/>
        </w:rPr>
        <w:t>?</w:t>
      </w:r>
    </w:p>
    <w:p w14:paraId="5FD30B8C" w14:textId="77777777" w:rsidR="005B34EA" w:rsidRDefault="005B34EA">
      <w:pPr>
        <w:rPr>
          <w:rFonts w:ascii="Arial" w:hAnsi="Arial" w:cs="Arial"/>
          <w:sz w:val="22"/>
          <w:szCs w:val="22"/>
        </w:rPr>
      </w:pPr>
    </w:p>
    <w:p w14:paraId="1DDB4726" w14:textId="77777777" w:rsidR="005B34EA" w:rsidRDefault="005B34EA">
      <w:pPr>
        <w:rPr>
          <w:rFonts w:ascii="Arial" w:hAnsi="Arial" w:cs="Arial"/>
          <w:sz w:val="22"/>
          <w:szCs w:val="22"/>
        </w:rPr>
      </w:pPr>
    </w:p>
    <w:p w14:paraId="575AFE53" w14:textId="77777777" w:rsidR="00551A22" w:rsidRDefault="00551A22">
      <w:pPr>
        <w:rPr>
          <w:rFonts w:ascii="Arial" w:hAnsi="Arial" w:cs="Arial"/>
          <w:sz w:val="22"/>
          <w:szCs w:val="22"/>
        </w:rPr>
      </w:pPr>
    </w:p>
    <w:p w14:paraId="2EF460D5" w14:textId="3270602E" w:rsidR="00891F76" w:rsidRPr="00891F76" w:rsidRDefault="00891F76">
      <w:pPr>
        <w:rPr>
          <w:sz w:val="22"/>
          <w:szCs w:val="22"/>
        </w:rPr>
      </w:pPr>
    </w:p>
    <w:sectPr w:rsidR="00891F76" w:rsidRPr="00891F76">
      <w:headerReference w:type="default" r:id="rId10"/>
      <w:footerReference w:type="default" r:id="rId11"/>
      <w:pgSz w:w="11906" w:h="16838"/>
      <w:pgMar w:top="1440" w:right="1466" w:bottom="1440" w:left="180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0D0C5" w14:textId="77777777" w:rsidR="00550B8A" w:rsidRDefault="00550B8A">
      <w:r>
        <w:separator/>
      </w:r>
    </w:p>
  </w:endnote>
  <w:endnote w:type="continuationSeparator" w:id="0">
    <w:p w14:paraId="73C9017E" w14:textId="77777777" w:rsidR="00550B8A" w:rsidRDefault="0055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Yu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6C3C7" w14:textId="77777777" w:rsidR="004E786A" w:rsidRPr="004E786A" w:rsidRDefault="004E786A" w:rsidP="004E786A">
    <w:pPr>
      <w:pStyle w:val="Footer"/>
      <w:jc w:val="center"/>
      <w:rPr>
        <w:rFonts w:ascii="Trebuchet MS" w:hAnsi="Trebuchet MS"/>
        <w:sz w:val="16"/>
        <w:szCs w:val="16"/>
      </w:rPr>
    </w:pPr>
    <w:r w:rsidRPr="004E786A">
      <w:rPr>
        <w:rFonts w:ascii="Trebuchet MS" w:hAnsi="Trebuchet MS"/>
        <w:sz w:val="16"/>
        <w:szCs w:val="16"/>
      </w:rPr>
      <w:t>Science &amp; Plants for Schools: www.saps.org.uk</w:t>
    </w:r>
  </w:p>
  <w:p w14:paraId="0161629E" w14:textId="4EF19D19" w:rsidR="004E786A" w:rsidRPr="004E786A" w:rsidRDefault="004E786A" w:rsidP="004E786A">
    <w:pPr>
      <w:pStyle w:val="Footer"/>
      <w:jc w:val="center"/>
      <w:rPr>
        <w:rFonts w:ascii="Trebuchet MS" w:hAnsi="Trebuchet MS"/>
        <w:sz w:val="16"/>
        <w:szCs w:val="16"/>
      </w:rPr>
    </w:pPr>
    <w:r w:rsidRPr="004E786A">
      <w:rPr>
        <w:rFonts w:ascii="Trebuchet MS" w:hAnsi="Trebuchet MS"/>
        <w:sz w:val="16"/>
        <w:szCs w:val="16"/>
      </w:rPr>
      <w:t xml:space="preserve">Testing a variegated leaf for starch </w:t>
    </w:r>
    <w:r>
      <w:rPr>
        <w:rFonts w:ascii="Trebuchet MS" w:hAnsi="Trebuchet MS"/>
        <w:sz w:val="16"/>
        <w:szCs w:val="16"/>
      </w:rPr>
      <w:t>-Student</w:t>
    </w:r>
    <w:r w:rsidRPr="004E786A">
      <w:rPr>
        <w:rFonts w:ascii="Trebuchet MS" w:hAnsi="Trebuchet MS"/>
        <w:sz w:val="16"/>
        <w:szCs w:val="16"/>
      </w:rPr>
      <w:t xml:space="preserve"> </w:t>
    </w:r>
    <w:proofErr w:type="gramStart"/>
    <w:r w:rsidRPr="004E786A">
      <w:rPr>
        <w:rFonts w:ascii="Trebuchet MS" w:hAnsi="Trebuchet MS"/>
        <w:sz w:val="16"/>
        <w:szCs w:val="16"/>
      </w:rPr>
      <w:t>Notes :</w:t>
    </w:r>
    <w:proofErr w:type="gramEnd"/>
    <w:r w:rsidRPr="004E786A">
      <w:rPr>
        <w:rFonts w:ascii="Trebuchet MS" w:hAnsi="Trebuchet MS"/>
        <w:sz w:val="16"/>
        <w:szCs w:val="16"/>
      </w:rPr>
      <w:t xml:space="preserve"> p. 2</w:t>
    </w:r>
  </w:p>
  <w:p w14:paraId="3EF5B745" w14:textId="1010F927" w:rsidR="00620E26" w:rsidRPr="004E786A" w:rsidRDefault="004E786A" w:rsidP="004E786A">
    <w:pPr>
      <w:pStyle w:val="Footer"/>
      <w:jc w:val="center"/>
    </w:pPr>
    <w:r w:rsidRPr="004E786A">
      <w:rPr>
        <w:rFonts w:ascii="Trebuchet MS" w:hAnsi="Trebuchet MS"/>
        <w:sz w:val="16"/>
        <w:szCs w:val="16"/>
      </w:rPr>
      <w:t>Resource 1222 v2 (Revised 2025)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20A62" w14:textId="77777777" w:rsidR="00550B8A" w:rsidRDefault="00550B8A">
      <w:r>
        <w:separator/>
      </w:r>
    </w:p>
  </w:footnote>
  <w:footnote w:type="continuationSeparator" w:id="0">
    <w:p w14:paraId="37E97FF7" w14:textId="77777777" w:rsidR="00550B8A" w:rsidRDefault="0055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89E07" w14:textId="50071885" w:rsidR="00620E26" w:rsidRDefault="000B0A29">
    <w:pPr>
      <w:pStyle w:val="Header"/>
    </w:pPr>
    <w:r>
      <w:rPr>
        <w:noProof/>
      </w:rPr>
      <w:drawing>
        <wp:anchor distT="0" distB="0" distL="114935" distR="114935" simplePos="0" relativeHeight="251658240" behindDoc="1" locked="0" layoutInCell="1" allowOverlap="1" wp14:anchorId="71108A80" wp14:editId="4B9FE453">
          <wp:simplePos x="0" y="0"/>
          <wp:positionH relativeFrom="column">
            <wp:posOffset>-1114425</wp:posOffset>
          </wp:positionH>
          <wp:positionV relativeFrom="paragraph">
            <wp:posOffset>-411480</wp:posOffset>
          </wp:positionV>
          <wp:extent cx="1484630" cy="105600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630" cy="10560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7346D7" w14:textId="77777777" w:rsidR="00620E26" w:rsidRDefault="00620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7C21B4"/>
    <w:multiLevelType w:val="hybridMultilevel"/>
    <w:tmpl w:val="48D0B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3750E"/>
    <w:multiLevelType w:val="hybridMultilevel"/>
    <w:tmpl w:val="A2063C52"/>
    <w:lvl w:ilvl="0" w:tplc="87C4F45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263216">
    <w:abstractNumId w:val="0"/>
  </w:num>
  <w:num w:numId="2" w16cid:durableId="1617253031">
    <w:abstractNumId w:val="1"/>
  </w:num>
  <w:num w:numId="3" w16cid:durableId="78135611">
    <w:abstractNumId w:val="2"/>
  </w:num>
  <w:num w:numId="4" w16cid:durableId="1226378134">
    <w:abstractNumId w:val="3"/>
  </w:num>
  <w:num w:numId="5" w16cid:durableId="687636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76"/>
    <w:rsid w:val="00062BFB"/>
    <w:rsid w:val="000B0A29"/>
    <w:rsid w:val="002A7A0F"/>
    <w:rsid w:val="0036044D"/>
    <w:rsid w:val="00361E0A"/>
    <w:rsid w:val="004020F2"/>
    <w:rsid w:val="0041720C"/>
    <w:rsid w:val="0048588E"/>
    <w:rsid w:val="004E786A"/>
    <w:rsid w:val="004F4EE2"/>
    <w:rsid w:val="00550B8A"/>
    <w:rsid w:val="00551A22"/>
    <w:rsid w:val="005B34EA"/>
    <w:rsid w:val="00620E26"/>
    <w:rsid w:val="00743540"/>
    <w:rsid w:val="00792C71"/>
    <w:rsid w:val="007E1272"/>
    <w:rsid w:val="00891F76"/>
    <w:rsid w:val="008A19C1"/>
    <w:rsid w:val="009809DE"/>
    <w:rsid w:val="00A31500"/>
    <w:rsid w:val="00BB2037"/>
    <w:rsid w:val="00D477F7"/>
    <w:rsid w:val="00E14503"/>
    <w:rsid w:val="00E73A3D"/>
    <w:rsid w:val="00EB6705"/>
    <w:rsid w:val="00F2437D"/>
    <w:rsid w:val="00F5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F0675A7"/>
  <w15:chartTrackingRefBased/>
  <w15:docId w15:val="{5F68CAED-5D3F-453D-BD87-B936A991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3">
    <w:name w:val="heading 3"/>
    <w:basedOn w:val="Normal"/>
    <w:next w:val="BodyText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rebuchet MS" w:hAnsi="Trebuchet MS"/>
      <w:b/>
    </w:rPr>
  </w:style>
  <w:style w:type="character" w:customStyle="1" w:styleId="WW8Num6z0">
    <w:name w:val="WW8Num6z0"/>
    <w:rPr>
      <w:rFonts w:ascii="Arial" w:eastAsia="Times New Roman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sz w:val="20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4z0">
    <w:name w:val="WW8Num14z0"/>
    <w:rPr>
      <w:rFonts w:ascii="Symbol" w:hAnsi="Symbol"/>
      <w:sz w:val="20"/>
    </w:rPr>
  </w:style>
  <w:style w:type="character" w:customStyle="1" w:styleId="WW8Num14z1">
    <w:name w:val="WW8Num14z1"/>
    <w:rPr>
      <w:rFonts w:ascii="Courier New" w:hAnsi="Courier New"/>
      <w:sz w:val="20"/>
    </w:rPr>
  </w:style>
  <w:style w:type="character" w:customStyle="1" w:styleId="WW8Num14z2">
    <w:name w:val="WW8Num14z2"/>
    <w:rPr>
      <w:rFonts w:ascii="Wingdings" w:hAnsi="Wingdings"/>
      <w:sz w:val="20"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5z1">
    <w:name w:val="WW8Num15z1"/>
    <w:rPr>
      <w:rFonts w:ascii="Courier New" w:hAnsi="Courier New"/>
      <w:sz w:val="20"/>
    </w:rPr>
  </w:style>
  <w:style w:type="character" w:customStyle="1" w:styleId="WW8Num15z2">
    <w:name w:val="WW8Num15z2"/>
    <w:rPr>
      <w:rFonts w:ascii="Wingdings" w:hAnsi="Wingdings"/>
      <w:sz w:val="20"/>
    </w:rPr>
  </w:style>
  <w:style w:type="character" w:customStyle="1" w:styleId="WW8Num16z0">
    <w:name w:val="WW8Num16z0"/>
    <w:rPr>
      <w:rFonts w:ascii="Symbol" w:hAnsi="Symbol"/>
      <w:sz w:val="20"/>
    </w:rPr>
  </w:style>
  <w:style w:type="character" w:customStyle="1" w:styleId="WW8Num16z1">
    <w:name w:val="WW8Num16z1"/>
    <w:rPr>
      <w:rFonts w:ascii="Courier New" w:hAnsi="Courier New"/>
      <w:sz w:val="20"/>
    </w:rPr>
  </w:style>
  <w:style w:type="character" w:customStyle="1" w:styleId="WW8Num16z2">
    <w:name w:val="WW8Num16z2"/>
    <w:rPr>
      <w:rFonts w:ascii="Wingdings" w:hAnsi="Wingdings"/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rPr>
      <w:sz w:val="24"/>
      <w:szCs w:val="24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280" w:after="28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361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1E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61E0A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E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61E0A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3494da0eb7aea7dd28702e7f2f6c7a4d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01039df71463e57803c95b86e23499c3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75DF4-794A-4DBC-81AF-B02000515C50}">
  <ds:schemaRefs>
    <ds:schemaRef ds:uri="http://schemas.microsoft.com/office/2006/metadata/properties"/>
    <ds:schemaRef ds:uri="http://schemas.microsoft.com/office/infopath/2007/PartnerControls"/>
    <ds:schemaRef ds:uri="4802f5d8-eb31-4047-8075-bf0e2351b4f3"/>
    <ds:schemaRef ds:uri="404bef3f-df16-4cf2-9a26-18c0a935c3c4"/>
  </ds:schemaRefs>
</ds:datastoreItem>
</file>

<file path=customXml/itemProps2.xml><?xml version="1.0" encoding="utf-8"?>
<ds:datastoreItem xmlns:ds="http://schemas.openxmlformats.org/officeDocument/2006/customXml" ds:itemID="{C20BC8DD-0667-416F-BC13-6919EAAE29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35375-7917-4E62-8565-C3503FB3BA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723</Words>
  <Characters>3179</Characters>
  <Application>Microsoft Office Word</Application>
  <DocSecurity>0</DocSecurity>
  <Lines>99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Links>
    <vt:vector size="6" baseType="variant">
      <vt:variant>
        <vt:i4>3211327</vt:i4>
      </vt:variant>
      <vt:variant>
        <vt:i4>0</vt:i4>
      </vt:variant>
      <vt:variant>
        <vt:i4>0</vt:i4>
      </vt:variant>
      <vt:variant>
        <vt:i4>5</vt:i4>
      </vt:variant>
      <vt:variant>
        <vt:lpwstr>http://www.saps.org.uk/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Alex Jenkin (she/her)</cp:lastModifiedBy>
  <cp:revision>15</cp:revision>
  <cp:lastPrinted>1900-01-01T00:00:00Z</cp:lastPrinted>
  <dcterms:created xsi:type="dcterms:W3CDTF">2025-11-19T15:10:00Z</dcterms:created>
  <dcterms:modified xsi:type="dcterms:W3CDTF">2025-12-03T16:24:00Z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0x010100A5B707FCDDD66F4789C62587376E983A</vt:lpwstr>
  </property>
  <property fmtid="{D5CDD505-2E9C-101B-9397-08002B2CF9AE}" pid="3" name="MediaServiceImageTags">
    <vt:lpwstr/>
  </property>
</Properties>
</file>